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0"/>
        <w:gridCol w:w="2170"/>
        <w:gridCol w:w="2278"/>
        <w:gridCol w:w="2124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524BAF3D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5"/>
        <w:gridCol w:w="2304"/>
        <w:gridCol w:w="2116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A53B09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A53B09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8B1B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8B1B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0E1AC" w14:textId="77777777" w:rsidR="00A53B09" w:rsidRDefault="00A53B09">
      <w:r>
        <w:separator/>
      </w:r>
    </w:p>
  </w:endnote>
  <w:endnote w:type="continuationSeparator" w:id="0">
    <w:p w14:paraId="552B42C0" w14:textId="77777777" w:rsidR="00A53B09" w:rsidRDefault="00A53B09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1898A135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</w:t>
      </w:r>
      <w:proofErr w:type="gramStart"/>
      <w:r w:rsidR="00F550D9" w:rsidRPr="002A2E71">
        <w:rPr>
          <w:rFonts w:ascii="Verdana" w:hAnsi="Verdana"/>
          <w:sz w:val="16"/>
          <w:szCs w:val="16"/>
          <w:lang w:val="en-GB"/>
        </w:rPr>
        <w:t>receives.</w:t>
      </w:r>
      <w:r w:rsidRPr="002A2E71">
        <w:rPr>
          <w:rFonts w:ascii="Verdana" w:hAnsi="Verdana"/>
          <w:sz w:val="16"/>
          <w:szCs w:val="16"/>
          <w:lang w:val="en-GB"/>
        </w:rPr>
        <w:t>.</w:t>
      </w:r>
      <w:proofErr w:type="gramEnd"/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2A2E71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The top-level NACE sector codes </w:t>
      </w:r>
      <w:r w:rsidR="00A61D65" w:rsidRPr="002A2E71">
        <w:rPr>
          <w:rFonts w:ascii="Verdana" w:hAnsi="Verdana"/>
          <w:sz w:val="16"/>
          <w:szCs w:val="16"/>
          <w:lang w:val="en-GB"/>
        </w:rPr>
        <w:t xml:space="preserve">are </w:t>
      </w:r>
      <w:r w:rsidRPr="002A2E71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3C8E9592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FDB29" w14:textId="77777777" w:rsidR="00BB06C8" w:rsidRDefault="00BB06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7557CACA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6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3EAA9" w14:textId="77777777" w:rsidR="00A53B09" w:rsidRDefault="00A53B09">
      <w:r>
        <w:separator/>
      </w:r>
    </w:p>
  </w:footnote>
  <w:footnote w:type="continuationSeparator" w:id="0">
    <w:p w14:paraId="5ABD9090" w14:textId="77777777" w:rsidR="00A53B09" w:rsidRDefault="00A53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450" w14:textId="77777777" w:rsidR="00BB06C8" w:rsidRDefault="00BB06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21A1DE63" w:rsidR="00E01AAA" w:rsidRPr="00AD66BB" w:rsidRDefault="006512C8" w:rsidP="006512C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rPr>
              <w:rFonts w:ascii="Verdana" w:hAnsi="Verdana"/>
              <w:b/>
              <w:sz w:val="18"/>
              <w:szCs w:val="18"/>
              <w:lang w:val="en-GB"/>
            </w:rPr>
          </w:pPr>
          <w:r w:rsidRPr="008D7DA3">
            <w:rPr>
              <w:rFonts w:ascii="Gill Sans MT" w:hAnsi="Gill Sans MT" w:cs="Courier New"/>
              <w:noProof/>
              <w:lang w:val="en-US"/>
            </w:rPr>
            <w:drawing>
              <wp:inline distT="0" distB="0" distL="0" distR="0" wp14:anchorId="59DD3F06" wp14:editId="17C7B8D3">
                <wp:extent cx="858113" cy="681990"/>
                <wp:effectExtent l="0" t="0" r="0" b="3810"/>
                <wp:docPr id="4" name="Picture 3" descr="Lucru_RO_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ucru_RO_Header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r="79986"/>
                        <a:stretch/>
                      </pic:blipFill>
                      <pic:spPr bwMode="auto">
                        <a:xfrm>
                          <a:off x="0" y="0"/>
                          <a:ext cx="881646" cy="700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  <w:bookmarkStart w:id="0" w:name="_GoBack"/>
          <w:bookmarkEnd w:id="0"/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2D4C1817" w:rsidR="00506408" w:rsidRPr="00BB06C8" w:rsidRDefault="006512C8" w:rsidP="00967BFC">
    <w:pPr>
      <w:pStyle w:val="Header"/>
      <w:tabs>
        <w:tab w:val="clear" w:pos="8306"/>
      </w:tabs>
      <w:spacing w:after="0"/>
      <w:ind w:right="-743"/>
      <w:rPr>
        <w:b/>
        <w:sz w:val="28"/>
        <w:szCs w:val="28"/>
        <w:lang w:val="en-GB"/>
      </w:rPr>
    </w:pPr>
    <w:r w:rsidRPr="00BB06C8">
      <w:rPr>
        <w:rFonts w:ascii="Verdana" w:hAnsi="Verdana"/>
        <w:b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D72C5C7" wp14:editId="00656840">
              <wp:simplePos x="0" y="0"/>
              <wp:positionH relativeFrom="column">
                <wp:posOffset>3848372</wp:posOffset>
              </wp:positionH>
              <wp:positionV relativeFrom="paragraph">
                <wp:posOffset>-612783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pt;margin-top:-48.25pt;width:136.1pt;height:4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" filled="f" stroked="f">
              <v:textbox>
                <w:txbxContent>
                  <w:p w14:paraId="5D72C5D1" w14:textId="54190190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3" w14:textId="77777777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D72C5D4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proofErr w:type="spellStart"/>
    <w:r w:rsidR="00BB06C8" w:rsidRPr="00BB06C8">
      <w:rPr>
        <w:b/>
        <w:sz w:val="28"/>
        <w:szCs w:val="28"/>
        <w:lang w:val="en-GB"/>
      </w:rPr>
      <w:t>Anexa</w:t>
    </w:r>
    <w:proofErr w:type="spellEnd"/>
    <w:r w:rsidR="00BB06C8" w:rsidRPr="00BB06C8">
      <w:rPr>
        <w:b/>
        <w:sz w:val="28"/>
        <w:szCs w:val="28"/>
        <w:lang w:val="en-GB"/>
      </w:rPr>
      <w:t xml:space="preserve"> 35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2C8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B09"/>
    <w:rsid w:val="00A54C8C"/>
    <w:rsid w:val="00A61D65"/>
    <w:rsid w:val="00A62C2D"/>
    <w:rsid w:val="00A63976"/>
    <w:rsid w:val="00A712F9"/>
    <w:rsid w:val="00A72CB7"/>
    <w:rsid w:val="00A72FF2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6A96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06C8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BF7C9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364C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3AB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AAF74135-BC11-4D21-BE4D-B13004B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B1/B4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5e096da0-7658-45d2-ba1d-117eb64c3931"/>
  </ds:schemaRefs>
</ds:datastoreItem>
</file>

<file path=customXml/itemProps3.xml><?xml version="1.0" encoding="utf-8"?>
<ds:datastoreItem xmlns:ds="http://schemas.openxmlformats.org/officeDocument/2006/customXml" ds:itemID="{D674724C-CD38-4E3C-A357-2481A4580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EA07AB-427B-4326-B390-507D2F02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367</Words>
  <Characters>2098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2461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Windows User</cp:lastModifiedBy>
  <cp:revision>3</cp:revision>
  <cp:lastPrinted>2013-11-06T08:46:00Z</cp:lastPrinted>
  <dcterms:created xsi:type="dcterms:W3CDTF">2018-07-26T12:21:00Z</dcterms:created>
  <dcterms:modified xsi:type="dcterms:W3CDTF">2018-10-29T12:19:00Z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